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2F1A2C8C" w:rsidR="005C1954" w:rsidRDefault="005C1954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5C1954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Domanda di partecipazione</w:t>
      </w:r>
    </w:p>
    <w:p w14:paraId="0FA117A2" w14:textId="77777777" w:rsidR="009361C3" w:rsidRPr="005C1954" w:rsidRDefault="009361C3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0976E30B" w14:textId="2A765925" w:rsidR="001244CC" w:rsidRDefault="001244CC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  <w:r w:rsidRPr="005C4653">
        <w:rPr>
          <w:rFonts w:ascii="Times New Roman" w:eastAsia="Calibri" w:hAnsi="Times New Roman" w:cs="Times New Roman"/>
          <w:b/>
          <w:lang w:eastAsia="en-US"/>
        </w:rPr>
        <w:t xml:space="preserve">Avviso rivolto al personale interno </w:t>
      </w:r>
      <w:bookmarkStart w:id="0" w:name="_Hlk158558001"/>
      <w:r w:rsidRPr="00993373">
        <w:rPr>
          <w:rFonts w:ascii="Times New Roman" w:eastAsia="Calibri" w:hAnsi="Times New Roman" w:cs="Times New Roman"/>
          <w:b/>
          <w:lang w:eastAsia="en-US"/>
        </w:rPr>
        <w:t xml:space="preserve">di </w:t>
      </w:r>
      <w:bookmarkStart w:id="1" w:name="_Hlk160653917"/>
      <w:r w:rsidRPr="00993373">
        <w:rPr>
          <w:rFonts w:ascii="Times New Roman" w:eastAsia="Calibri" w:hAnsi="Times New Roman" w:cs="Times New Roman"/>
          <w:b/>
          <w:lang w:eastAsia="en-US"/>
        </w:rPr>
        <w:t xml:space="preserve">selezione di docenti esperti </w:t>
      </w:r>
      <w:r w:rsidR="00BD32D1" w:rsidRPr="00BD32D1">
        <w:rPr>
          <w:rFonts w:ascii="Times New Roman" w:eastAsia="Calibri" w:hAnsi="Times New Roman" w:cs="Times New Roman"/>
          <w:b/>
          <w:lang w:eastAsia="en-US"/>
        </w:rPr>
        <w:t>Linea di Intervento B – Realizzazione di percorsi formativi annuali di lingua e di metodologia per docenti DM 65/2023</w:t>
      </w:r>
    </w:p>
    <w:bookmarkEnd w:id="1"/>
    <w:p w14:paraId="30F0DE43" w14:textId="77777777" w:rsidR="001244CC" w:rsidRDefault="001244CC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238B6BD6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bookmarkStart w:id="2" w:name="_Hlk160218039"/>
      <w:bookmarkEnd w:id="0"/>
      <w:r w:rsidRPr="00287EB7">
        <w:rPr>
          <w:rFonts w:ascii="Times New Roman" w:eastAsia="Calibri" w:hAnsi="Times New Roman" w:cs="Times New Roman"/>
          <w:bCs/>
          <w:lang w:eastAsia="en-US"/>
        </w:rPr>
        <w:t xml:space="preserve">PIANO NAZIONALE DI RIPRESA E RESILIENZA MISSIONE 4: ISTRUZIONE E RICERCA Componente 1 – Potenziamento dell’offerta dei servizi di istruzione: dagli asili nido alle Università Investimento 3.1: </w:t>
      </w:r>
      <w:bookmarkStart w:id="3" w:name="_Hlk160193753"/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>Nuove competenze e nuovi linguaggi</w:t>
      </w:r>
      <w:r>
        <w:rPr>
          <w:rFonts w:ascii="Times New Roman" w:eastAsia="Calibri" w:hAnsi="Times New Roman" w:cs="Times New Roman"/>
          <w:bCs/>
          <w:i/>
          <w:iCs/>
          <w:lang w:eastAsia="en-US"/>
        </w:rPr>
        <w:t>-</w:t>
      </w:r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 xml:space="preserve"> Azioni di potenziamento delle competenze STEM e multilinguistiche (D.M. 65/2023)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 </w:t>
      </w:r>
      <w:bookmarkEnd w:id="3"/>
      <w:r>
        <w:rPr>
          <w:rFonts w:ascii="Times New Roman" w:eastAsia="Calibri" w:hAnsi="Times New Roman" w:cs="Times New Roman"/>
          <w:bCs/>
          <w:lang w:eastAsia="en-US"/>
        </w:rPr>
        <w:t>f</w:t>
      </w:r>
      <w:r w:rsidRPr="00B9034B">
        <w:rPr>
          <w:rFonts w:ascii="Times New Roman" w:eastAsia="Calibri" w:hAnsi="Times New Roman" w:cs="Times New Roman"/>
          <w:bCs/>
          <w:lang w:eastAsia="en-US"/>
        </w:rPr>
        <w:t>inanziato dall’Unione europea – Next Generation EU</w:t>
      </w:r>
    </w:p>
    <w:p w14:paraId="36B4ACC3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4C547B46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 xml:space="preserve">Codice Progetto: </w:t>
      </w:r>
      <w:bookmarkStart w:id="4" w:name="_Hlk160653996"/>
      <w:r w:rsidRPr="00287EB7">
        <w:rPr>
          <w:rFonts w:ascii="Times New Roman" w:eastAsia="Calibri" w:hAnsi="Times New Roman" w:cs="Times New Roman"/>
          <w:bCs/>
          <w:lang w:eastAsia="en-US"/>
        </w:rPr>
        <w:t>M4C1I3.1-2023-1143-P-35911</w:t>
      </w:r>
    </w:p>
    <w:bookmarkEnd w:id="4"/>
    <w:p w14:paraId="6009FC60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Titolo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: </w:t>
      </w:r>
      <w:bookmarkStart w:id="5" w:name="_Hlk160654009"/>
      <w:r w:rsidRPr="00287EB7">
        <w:rPr>
          <w:rFonts w:ascii="Times New Roman" w:eastAsia="Calibri" w:hAnsi="Times New Roman" w:cs="Times New Roman"/>
          <w:bCs/>
          <w:lang w:eastAsia="en-US"/>
        </w:rPr>
        <w:t>Future in STEM</w:t>
      </w:r>
      <w:bookmarkEnd w:id="5"/>
    </w:p>
    <w:p w14:paraId="7A23E7CE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CUP:</w:t>
      </w:r>
      <w:r w:rsidRPr="00287EB7">
        <w:rPr>
          <w:b/>
        </w:rPr>
        <w:t xml:space="preserve"> </w:t>
      </w:r>
      <w:r w:rsidRPr="00287EB7">
        <w:rPr>
          <w:rFonts w:ascii="Times New Roman" w:eastAsia="Calibri" w:hAnsi="Times New Roman" w:cs="Times New Roman"/>
          <w:bCs/>
          <w:lang w:eastAsia="en-US"/>
        </w:rPr>
        <w:t>D14D23003890006</w:t>
      </w:r>
      <w:bookmarkEnd w:id="2"/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77777777" w:rsidR="00B5601D" w:rsidRPr="00CE0302" w:rsidRDefault="00B5601D" w:rsidP="00B5601D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E030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CHIEDE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307F60" w14:textId="159F39FF" w:rsidR="00B5601D" w:rsidRDefault="00B5601D" w:rsidP="009361C3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ammesso/a a partecipare alla procedura in oggetto</w:t>
      </w:r>
      <w:r w:rsidR="00A62D36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per i profili di seguito </w:t>
      </w:r>
      <w:r w:rsidR="00CE0302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selezionati</w:t>
      </w:r>
      <w:r w:rsidR="00A62D36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:</w:t>
      </w:r>
    </w:p>
    <w:p w14:paraId="4BB7A541" w14:textId="77777777" w:rsidR="00A62D36" w:rsidRDefault="00A62D36" w:rsidP="009361C3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16"/>
        <w:gridCol w:w="1635"/>
      </w:tblGrid>
      <w:tr w:rsidR="00BD32D1" w:rsidRPr="0091645D" w14:paraId="50AFC3C7" w14:textId="77777777" w:rsidTr="00A62D36">
        <w:trPr>
          <w:jc w:val="center"/>
        </w:trPr>
        <w:tc>
          <w:tcPr>
            <w:tcW w:w="2916" w:type="dxa"/>
          </w:tcPr>
          <w:p w14:paraId="465A9E36" w14:textId="77777777" w:rsidR="00BD32D1" w:rsidRPr="0091645D" w:rsidRDefault="00BD32D1" w:rsidP="002A3130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Tipologia percorso</w:t>
            </w:r>
          </w:p>
        </w:tc>
        <w:tc>
          <w:tcPr>
            <w:tcW w:w="1635" w:type="dxa"/>
          </w:tcPr>
          <w:p w14:paraId="15CFD836" w14:textId="06A5C218" w:rsidR="00BD32D1" w:rsidRPr="0091645D" w:rsidRDefault="00BD32D1" w:rsidP="002A3130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Esperto</w:t>
            </w:r>
          </w:p>
        </w:tc>
      </w:tr>
      <w:tr w:rsidR="00BD32D1" w:rsidRPr="0091645D" w14:paraId="4DCF0E6E" w14:textId="77777777" w:rsidTr="00A62D36">
        <w:trPr>
          <w:jc w:val="center"/>
        </w:trPr>
        <w:tc>
          <w:tcPr>
            <w:tcW w:w="2916" w:type="dxa"/>
          </w:tcPr>
          <w:p w14:paraId="6AF46B4B" w14:textId="16836842" w:rsidR="00BD32D1" w:rsidRPr="0091645D" w:rsidRDefault="00BD32D1" w:rsidP="00BD32D1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A6B1C">
              <w:rPr>
                <w:rFonts w:ascii="Times New Roman" w:eastAsia="Calibri" w:hAnsi="Times New Roman" w:cs="Times New Roman"/>
                <w:lang w:eastAsia="en-US"/>
              </w:rPr>
              <w:t>corsi annuali di formazione linguistica per docenti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Livello B1- inglese</w:t>
            </w:r>
          </w:p>
        </w:tc>
        <w:tc>
          <w:tcPr>
            <w:tcW w:w="1635" w:type="dxa"/>
          </w:tcPr>
          <w:p w14:paraId="4D8B1455" w14:textId="46F0BC7F" w:rsidR="00BD32D1" w:rsidRPr="0091645D" w:rsidRDefault="00BD32D1" w:rsidP="00BD32D1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BD32D1" w:rsidRPr="0091645D" w14:paraId="2489034C" w14:textId="77777777" w:rsidTr="00A62D36">
        <w:trPr>
          <w:jc w:val="center"/>
        </w:trPr>
        <w:tc>
          <w:tcPr>
            <w:tcW w:w="2916" w:type="dxa"/>
          </w:tcPr>
          <w:p w14:paraId="34BB7BC5" w14:textId="16558F72" w:rsidR="00BD32D1" w:rsidRPr="0091645D" w:rsidRDefault="00BD32D1" w:rsidP="00BD32D1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A6B1C">
              <w:rPr>
                <w:rFonts w:ascii="Times New Roman" w:eastAsia="Calibri" w:hAnsi="Times New Roman" w:cs="Times New Roman"/>
                <w:lang w:eastAsia="en-US"/>
              </w:rPr>
              <w:t>corsi annuali di formazione linguistica per docenti Livello B</w:t>
            </w:r>
            <w:r>
              <w:rPr>
                <w:rFonts w:ascii="Times New Roman" w:eastAsia="Calibri" w:hAnsi="Times New Roman" w:cs="Times New Roman"/>
                <w:lang w:eastAsia="en-US"/>
              </w:rPr>
              <w:t>2- inglese</w:t>
            </w:r>
          </w:p>
        </w:tc>
        <w:tc>
          <w:tcPr>
            <w:tcW w:w="1635" w:type="dxa"/>
          </w:tcPr>
          <w:p w14:paraId="567E6168" w14:textId="6383BB69" w:rsidR="00BD32D1" w:rsidRPr="0091645D" w:rsidRDefault="00BD32D1" w:rsidP="00BD32D1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  <w:tr w:rsidR="00BD32D1" w:rsidRPr="0091645D" w14:paraId="2DDD3EF6" w14:textId="77777777" w:rsidTr="00A62D36">
        <w:trPr>
          <w:jc w:val="center"/>
        </w:trPr>
        <w:tc>
          <w:tcPr>
            <w:tcW w:w="2916" w:type="dxa"/>
          </w:tcPr>
          <w:p w14:paraId="44AA946C" w14:textId="77777777" w:rsidR="00BD32D1" w:rsidRPr="003A6B1C" w:rsidRDefault="00BD32D1" w:rsidP="00BD32D1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A6B1C">
              <w:rPr>
                <w:rFonts w:ascii="Times New Roman" w:eastAsia="Calibri" w:hAnsi="Times New Roman" w:cs="Times New Roman"/>
                <w:lang w:eastAsia="en-US"/>
              </w:rPr>
              <w:t xml:space="preserve">corsi annuali di metodologia Content and Language Integrated </w:t>
            </w:r>
          </w:p>
          <w:p w14:paraId="1D85AB51" w14:textId="5F0CDC82" w:rsidR="00BD32D1" w:rsidRPr="0091645D" w:rsidRDefault="00BD32D1" w:rsidP="00BD32D1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 w:rsidRPr="003A6B1C">
              <w:rPr>
                <w:rFonts w:ascii="Times New Roman" w:eastAsia="Calibri" w:hAnsi="Times New Roman" w:cs="Times New Roman"/>
                <w:lang w:eastAsia="en-US"/>
              </w:rPr>
              <w:t>Learning (CLIL)</w:t>
            </w:r>
          </w:p>
        </w:tc>
        <w:tc>
          <w:tcPr>
            <w:tcW w:w="1635" w:type="dxa"/>
          </w:tcPr>
          <w:p w14:paraId="17E3114C" w14:textId="18312CE6" w:rsidR="00BD32D1" w:rsidRPr="0091645D" w:rsidRDefault="00BD32D1" w:rsidP="00BD32D1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</w:tbl>
    <w:p w14:paraId="71E3A31C" w14:textId="77777777" w:rsidR="00A62D36" w:rsidRPr="00B5601D" w:rsidRDefault="00A62D36" w:rsidP="009361C3">
      <w:pPr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</w:pPr>
    </w:p>
    <w:p w14:paraId="3867BCE1" w14:textId="739B317C" w:rsidR="00B5601D" w:rsidRPr="00B5601D" w:rsidRDefault="00CE0302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Nel caso di scelta multipla di esprimere la seguente preferenza:__________________________</w:t>
      </w:r>
    </w:p>
    <w:p w14:paraId="0AAE9A47" w14:textId="77777777" w:rsidR="00CE0302" w:rsidRDefault="00CE0302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0EC9D7" w14:textId="23C654C4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tal fine, dichiara, sotto la propria responsabilità:</w:t>
      </w:r>
    </w:p>
    <w:p w14:paraId="367AD004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A6226FB" w14:textId="38175187" w:rsidR="00B5601D" w:rsidRPr="00B5601D" w:rsidRDefault="00B5601D" w:rsidP="00B5601D">
      <w:pPr>
        <w:pStyle w:val="Paragrafoelenco"/>
        <w:numPr>
          <w:ilvl w:val="0"/>
          <w:numId w:val="45"/>
        </w:numPr>
        <w:rPr>
          <w:rFonts w:eastAsia="Calibri"/>
          <w:bCs/>
          <w:sz w:val="22"/>
          <w:szCs w:val="22"/>
          <w:lang w:eastAsia="en-US"/>
        </w:rPr>
      </w:pPr>
      <w:r w:rsidRPr="00B5601D">
        <w:rPr>
          <w:rFonts w:eastAsia="Calibri"/>
          <w:bCs/>
          <w:sz w:val="22"/>
          <w:szCs w:val="22"/>
          <w:lang w:eastAsia="en-US"/>
        </w:rPr>
        <w:t>che i recapiti presso i quali si intendono ricevere le comunicazioni sono i seguenti:</w:t>
      </w:r>
    </w:p>
    <w:p w14:paraId="6083B72E" w14:textId="77777777" w:rsidR="00B5601D" w:rsidRPr="00B5601D" w:rsidRDefault="00B5601D" w:rsidP="00B5601D">
      <w:pPr>
        <w:pStyle w:val="Paragrafoelenco"/>
        <w:ind w:left="1070"/>
        <w:rPr>
          <w:rFonts w:eastAsia="Calibri"/>
          <w:bCs/>
          <w:sz w:val="22"/>
          <w:szCs w:val="22"/>
          <w:lang w:eastAsia="en-US"/>
        </w:rPr>
      </w:pPr>
    </w:p>
    <w:p w14:paraId="327E37E9" w14:textId="019E23D5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residenza: _____________________________________________________________</w:t>
      </w:r>
    </w:p>
    <w:p w14:paraId="2F33BF7C" w14:textId="3ACC304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ordinaria: ________________________________________</w:t>
      </w:r>
    </w:p>
    <w:p w14:paraId="6F45C9B7" w14:textId="0DD81A2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certificata (PEC): __________________________________</w:t>
      </w:r>
    </w:p>
    <w:p w14:paraId="6358713B" w14:textId="6807D8A1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numero di telefono: _____________________________________________________,</w:t>
      </w:r>
    </w:p>
    <w:p w14:paraId="05A74655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2FCD919" w14:textId="771F4502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autorizzando espressamente l’Istituzione scolastica all’utilizzo dei suddetti mezzi per effettuare le comunicazioni;</w:t>
      </w:r>
    </w:p>
    <w:p w14:paraId="1869ADFB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92166CD" w14:textId="77777777" w:rsidR="00B5601D" w:rsidRP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lastRenderedPageBreak/>
        <w:t>2.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2171B4B2" w14:textId="3B1A4F4A" w:rsidR="00B5601D" w:rsidRP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3.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di aver preso visione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dell’Avviso in oggetto </w:t>
      </w:r>
      <w:r w:rsidRPr="001A36E1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prot. </w:t>
      </w:r>
      <w:bookmarkStart w:id="6" w:name="_Hlk136870158"/>
      <w:r w:rsidRPr="001A36E1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n. </w:t>
      </w:r>
      <w:r w:rsidR="00F36D9A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0005472/U del 07/06/2024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bookmarkEnd w:id="6"/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 di accettare tutte le condizioni ivi contenute;</w:t>
      </w:r>
    </w:p>
    <w:p w14:paraId="222DCB8F" w14:textId="77777777" w:rsidR="00B5601D" w:rsidRPr="00B5601D" w:rsidRDefault="00B5601D" w:rsidP="00B24DA8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aver preso visione dell’informativa di cui all’art. 10 dell’Avviso;</w:t>
      </w:r>
    </w:p>
    <w:p w14:paraId="51E6FDF2" w14:textId="77777777" w:rsid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5.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6D80ABB5" w14:textId="77777777" w:rsidR="00B5601D" w:rsidRPr="00B5601D" w:rsidRDefault="00B5601D" w:rsidP="00B5601D">
      <w:pPr>
        <w:ind w:left="709" w:hanging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A91451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Ai fini della partecipazione alla procedura in oggetto, il sottoscritto/a __________________________________</w:t>
      </w:r>
    </w:p>
    <w:p w14:paraId="627D3460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84F359E" w14:textId="77777777" w:rsidR="00B5601D" w:rsidRPr="00CE0302" w:rsidRDefault="00B5601D" w:rsidP="00B5601D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E030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DICHIARA ALTRESÌ</w:t>
      </w:r>
    </w:p>
    <w:p w14:paraId="4DD70A62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11C8DA13" w14:textId="6669FBF0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possedere i requisiti di ammissione alla selezione in oggetto di cui all’art. 2 dell’Avviso </w:t>
      </w:r>
      <w:r w:rsidR="009361C3" w:rsidRPr="007C1D1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prot. </w:t>
      </w:r>
      <w:r w:rsidR="00F36D9A" w:rsidRPr="00F36D9A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n. 0005472/U del 07/06/2024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e, nello specifico, di: </w:t>
      </w:r>
    </w:p>
    <w:p w14:paraId="6162BF20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avere la cittadinanza italiana o di uno degli Stati membri dell’Unione europea; </w:t>
      </w:r>
    </w:p>
    <w:p w14:paraId="244B1F9E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avere il godimento dei diritti civili e politici; </w:t>
      </w:r>
    </w:p>
    <w:p w14:paraId="7108C6F0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 escluso/a dall’elettorato politico attivo;</w:t>
      </w:r>
    </w:p>
    <w:p w14:paraId="78C4DD85" w14:textId="77777777" w:rsidR="00B5601D" w:rsidRPr="00B5601D" w:rsidRDefault="00B5601D" w:rsidP="00B5601D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iv.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possedere l’idoneità fisica allo svolgimento delle funzioni cui la presente procedura di selezione si riferisce;</w:t>
      </w:r>
    </w:p>
    <w:p w14:paraId="33732CBB" w14:textId="77777777" w:rsidR="00B5601D" w:rsidRPr="00B5601D" w:rsidRDefault="00B5601D" w:rsidP="00B5601D">
      <w:pPr>
        <w:ind w:left="1418" w:hanging="567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6487CDAF" w14:textId="0026B120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essere sottoposto/a a procedimenti penali [o se sì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indicare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quali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]; </w:t>
      </w:r>
    </w:p>
    <w:p w14:paraId="48EAA4EA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stato/a destituito/a o dispensato/a dall’impiego presso una Pubblica Amministrazione;</w:t>
      </w:r>
    </w:p>
    <w:p w14:paraId="6CC585E3" w14:textId="77777777" w:rsidR="00B5601D" w:rsidRPr="00B5601D" w:rsidRDefault="00B5601D" w:rsidP="00B5601D">
      <w:pPr>
        <w:ind w:left="851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viii.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non essere stato/a dichiarato/a decaduto/a o licenziato/a da un impiego statale;</w:t>
      </w:r>
    </w:p>
    <w:p w14:paraId="70AE5058" w14:textId="77777777" w:rsidR="00B5601D" w:rsidRPr="00B5601D" w:rsidRDefault="00B5601D" w:rsidP="00AF26C7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ix.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non trovarsi in situazione di incompatibilità, ai sensi di quanto previsto dal d.lgs. n. 39/2013 e dall’art. 53, del d.lgs. n. 165/2001; </w:t>
      </w:r>
    </w:p>
    <w:p w14:paraId="6A4D3BF9" w14:textId="690B01BD" w:rsidR="00B5601D" w:rsidRPr="00B5601D" w:rsidRDefault="00B5601D" w:rsidP="00AF26C7">
      <w:pPr>
        <w:ind w:left="1418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ovvero, nel caso in cui sussistano situazioni di incompatibilità, che le stesse sono le seguenti:________________________________________________________________________;</w:t>
      </w:r>
    </w:p>
    <w:p w14:paraId="0A775E15" w14:textId="29193102" w:rsidR="001244CC" w:rsidRPr="001244CC" w:rsidRDefault="00B5601D" w:rsidP="00861877">
      <w:pPr>
        <w:ind w:left="1418" w:hanging="567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bookmarkStart w:id="7" w:name="_Hlk168257034"/>
      <w:bookmarkStart w:id="8" w:name="_Hlk168256972"/>
      <w:r w:rsidR="001244CC" w:rsidRP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 il ruolo di </w:t>
      </w:r>
      <w:r w:rsidR="001244CC" w:rsidRPr="001244CC">
        <w:rPr>
          <w:rFonts w:ascii="Times New Roman" w:eastAsia="Calibri" w:hAnsi="Times New Roman" w:cs="Times New Roman"/>
          <w:b/>
          <w:bCs/>
          <w:sz w:val="22"/>
          <w:szCs w:val="22"/>
          <w:u w:val="single"/>
          <w:lang w:eastAsia="en-US"/>
        </w:rPr>
        <w:t>esperto</w:t>
      </w:r>
      <w:r w:rsidR="00BD32D1">
        <w:rPr>
          <w:rFonts w:ascii="Times New Roman" w:eastAsia="Calibri" w:hAnsi="Times New Roman" w:cs="Times New Roman"/>
          <w:b/>
          <w:bCs/>
          <w:sz w:val="22"/>
          <w:szCs w:val="22"/>
          <w:u w:val="single"/>
          <w:lang w:eastAsia="en-US"/>
        </w:rPr>
        <w:t xml:space="preserve"> </w:t>
      </w:r>
      <w:bookmarkStart w:id="9" w:name="_Hlk168257066"/>
      <w:r w:rsidR="00BD32D1" w:rsidRPr="00BD32D1">
        <w:rPr>
          <w:rFonts w:ascii="Times New Roman" w:eastAsia="Calibri" w:hAnsi="Times New Roman" w:cs="Times New Roman"/>
          <w:b/>
          <w:bCs/>
          <w:sz w:val="22"/>
          <w:szCs w:val="22"/>
          <w:u w:val="single"/>
          <w:lang w:eastAsia="en-US"/>
        </w:rPr>
        <w:t>corsi annuali di formazione linguistica</w:t>
      </w:r>
      <w:r w:rsidR="00BD32D1" w:rsidRPr="00BD32D1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bookmarkStart w:id="10" w:name="_Hlk168256321"/>
      <w:bookmarkEnd w:id="9"/>
      <w:r w:rsidR="00BD32D1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essere in</w:t>
      </w:r>
      <w:r w:rsidR="00BD32D1" w:rsidRP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possesso almeno di uno dei seguenti requisiti:</w:t>
      </w:r>
    </w:p>
    <w:p w14:paraId="2060EF12" w14:textId="77777777" w:rsidR="001244CC" w:rsidRPr="001244CC" w:rsidRDefault="001244CC" w:rsidP="001244CC">
      <w:pPr>
        <w:numPr>
          <w:ilvl w:val="0"/>
          <w:numId w:val="47"/>
        </w:num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bookmarkStart w:id="11" w:name="_Hlk168256338"/>
      <w:bookmarkEnd w:id="10"/>
      <w:r w:rsidRP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essere docente madrelingua secondo la definizione delle linee guida di cui all’art. 5 linee guida prot. n° m_pi. AOODGEFID.REGISTRO UFFICIALE(U).0029583 del 09-10-2020</w:t>
      </w:r>
    </w:p>
    <w:p w14:paraId="41C05C28" w14:textId="77777777" w:rsidR="001244CC" w:rsidRPr="001244CC" w:rsidRDefault="001244CC" w:rsidP="001244CC">
      <w:pPr>
        <w:numPr>
          <w:ilvl w:val="0"/>
          <w:numId w:val="47"/>
        </w:num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essere in possesso di Laura magistrale in lingue con tesi sostenuta nella lingua oggetto della formazione</w:t>
      </w:r>
    </w:p>
    <w:p w14:paraId="0B9C437A" w14:textId="2E835063" w:rsidR="001244CC" w:rsidRPr="001244CC" w:rsidRDefault="001244CC" w:rsidP="001244CC">
      <w:pPr>
        <w:numPr>
          <w:ilvl w:val="0"/>
          <w:numId w:val="47"/>
        </w:num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essere in possesso di </w:t>
      </w:r>
      <w:r w:rsidR="0086187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laurea magistrale </w:t>
      </w:r>
      <w:r w:rsidR="00737CE5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in lingue </w:t>
      </w:r>
      <w:r w:rsidR="0086187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e </w:t>
      </w:r>
      <w:r w:rsidRP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certificazione C1 nella lingua oggetto di </w:t>
      </w:r>
      <w:r w:rsidR="00C4392A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formazione</w:t>
      </w:r>
    </w:p>
    <w:bookmarkEnd w:id="7"/>
    <w:bookmarkEnd w:id="11"/>
    <w:p w14:paraId="7D200AA2" w14:textId="77777777" w:rsidR="00BD32D1" w:rsidRDefault="001244CC" w:rsidP="00BD32D1">
      <w:pPr>
        <w:ind w:left="1418"/>
        <w:jc w:val="both"/>
        <w:rPr>
          <w:rFonts w:ascii="Times New Roman" w:eastAsia="Calibri" w:hAnsi="Times New Roman" w:cs="Times New Roman"/>
          <w:b/>
          <w:bCs/>
          <w:sz w:val="22"/>
          <w:szCs w:val="22"/>
          <w:u w:val="single"/>
          <w:lang w:eastAsia="en-US"/>
        </w:rPr>
      </w:pPr>
      <w:r w:rsidRP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 il ruolo di </w:t>
      </w:r>
      <w:r w:rsidR="00BD32D1" w:rsidRPr="00BD32D1">
        <w:rPr>
          <w:rFonts w:ascii="Times New Roman" w:eastAsia="Calibri" w:hAnsi="Times New Roman" w:cs="Times New Roman"/>
          <w:b/>
          <w:bCs/>
          <w:sz w:val="22"/>
          <w:szCs w:val="22"/>
          <w:u w:val="single"/>
          <w:lang w:eastAsia="en-US"/>
        </w:rPr>
        <w:t xml:space="preserve">esperto </w:t>
      </w:r>
      <w:bookmarkStart w:id="12" w:name="_Hlk168257145"/>
      <w:r w:rsidR="00BD32D1" w:rsidRPr="00BD32D1">
        <w:rPr>
          <w:rFonts w:ascii="Times New Roman" w:eastAsia="Calibri" w:hAnsi="Times New Roman" w:cs="Times New Roman"/>
          <w:b/>
          <w:bCs/>
          <w:sz w:val="22"/>
          <w:szCs w:val="22"/>
          <w:u w:val="single"/>
          <w:lang w:eastAsia="en-US"/>
        </w:rPr>
        <w:t>corsi annuali di corsi annuali di metodologia</w:t>
      </w:r>
      <w:r w:rsidR="00BD32D1">
        <w:rPr>
          <w:rFonts w:ascii="Times New Roman" w:eastAsia="Calibri" w:hAnsi="Times New Roman" w:cs="Times New Roman"/>
          <w:b/>
          <w:bCs/>
          <w:sz w:val="22"/>
          <w:szCs w:val="22"/>
          <w:u w:val="single"/>
          <w:lang w:eastAsia="en-US"/>
        </w:rPr>
        <w:t xml:space="preserve"> CLIL </w:t>
      </w:r>
      <w:bookmarkEnd w:id="12"/>
    </w:p>
    <w:p w14:paraId="6E061E94" w14:textId="4E993966" w:rsidR="00BD32D1" w:rsidRPr="00BD32D1" w:rsidRDefault="00BD32D1" w:rsidP="00BD32D1">
      <w:pPr>
        <w:pStyle w:val="Paragrafoelenco"/>
        <w:numPr>
          <w:ilvl w:val="0"/>
          <w:numId w:val="50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BD32D1">
        <w:rPr>
          <w:rFonts w:eastAsia="Calibri"/>
          <w:bCs/>
          <w:sz w:val="22"/>
          <w:szCs w:val="22"/>
          <w:lang w:eastAsia="en-US"/>
        </w:rPr>
        <w:t>essere in possesso almeno di uno dei seguenti requisiti:</w:t>
      </w:r>
    </w:p>
    <w:p w14:paraId="32A3D7C2" w14:textId="77777777" w:rsidR="00BD32D1" w:rsidRPr="00BD32D1" w:rsidRDefault="00BD32D1" w:rsidP="00BD32D1">
      <w:pPr>
        <w:numPr>
          <w:ilvl w:val="0"/>
          <w:numId w:val="47"/>
        </w:numPr>
        <w:jc w:val="both"/>
        <w:rPr>
          <w:rFonts w:ascii="Times New Roman" w:eastAsia="Calibri" w:hAnsi="Times New Roman" w:cs="Times New Roman"/>
          <w:bCs/>
          <w:kern w:val="1"/>
          <w:sz w:val="22"/>
          <w:szCs w:val="22"/>
          <w:lang w:eastAsia="en-US" w:bidi="hi-IN"/>
        </w:rPr>
      </w:pPr>
      <w:r w:rsidRPr="00BD32D1">
        <w:rPr>
          <w:rFonts w:ascii="Times New Roman" w:eastAsia="Calibri" w:hAnsi="Times New Roman" w:cs="Times New Roman"/>
          <w:bCs/>
          <w:kern w:val="1"/>
          <w:sz w:val="22"/>
          <w:szCs w:val="22"/>
          <w:lang w:eastAsia="en-US" w:bidi="hi-IN"/>
        </w:rPr>
        <w:t>essere docente madrelingua secondo la definizione delle linee guida di cui all’art. 5 linee guida prot. n° m_pi. AOODGEFID.REGISTRO UFFICIALE(U).0029583 del 09-10-2020</w:t>
      </w:r>
    </w:p>
    <w:p w14:paraId="5298F6E8" w14:textId="13B28450" w:rsidR="00BD32D1" w:rsidRPr="00BD32D1" w:rsidRDefault="00BD32D1" w:rsidP="00BD32D1">
      <w:pPr>
        <w:numPr>
          <w:ilvl w:val="0"/>
          <w:numId w:val="47"/>
        </w:numPr>
        <w:jc w:val="both"/>
        <w:rPr>
          <w:rFonts w:ascii="Times New Roman" w:eastAsia="Calibri" w:hAnsi="Times New Roman" w:cs="Times New Roman"/>
          <w:bCs/>
          <w:kern w:val="1"/>
          <w:sz w:val="22"/>
          <w:szCs w:val="22"/>
          <w:lang w:eastAsia="en-US" w:bidi="hi-IN"/>
        </w:rPr>
      </w:pPr>
      <w:r w:rsidRPr="00BD32D1">
        <w:rPr>
          <w:rFonts w:ascii="Times New Roman" w:eastAsia="Calibri" w:hAnsi="Times New Roman" w:cs="Times New Roman"/>
          <w:bCs/>
          <w:kern w:val="1"/>
          <w:sz w:val="22"/>
          <w:szCs w:val="22"/>
          <w:lang w:eastAsia="en-US" w:bidi="hi-IN"/>
        </w:rPr>
        <w:t xml:space="preserve">essere in possesso di Laura magistrale in lingue con tesi sostenuta nella lingua </w:t>
      </w:r>
      <w:r w:rsidR="00C4392A">
        <w:rPr>
          <w:rFonts w:ascii="Times New Roman" w:eastAsia="Calibri" w:hAnsi="Times New Roman" w:cs="Times New Roman"/>
          <w:bCs/>
          <w:kern w:val="1"/>
          <w:sz w:val="22"/>
          <w:szCs w:val="22"/>
          <w:lang w:eastAsia="en-US" w:bidi="hi-IN"/>
        </w:rPr>
        <w:t>inglese</w:t>
      </w:r>
    </w:p>
    <w:p w14:paraId="5144FC6B" w14:textId="17271F70" w:rsidR="00BD32D1" w:rsidRDefault="00BD32D1" w:rsidP="00BD32D1">
      <w:pPr>
        <w:numPr>
          <w:ilvl w:val="0"/>
          <w:numId w:val="47"/>
        </w:numPr>
        <w:jc w:val="both"/>
        <w:rPr>
          <w:rFonts w:ascii="Times New Roman" w:eastAsia="Calibri" w:hAnsi="Times New Roman" w:cs="Times New Roman"/>
          <w:bCs/>
          <w:kern w:val="1"/>
          <w:sz w:val="22"/>
          <w:szCs w:val="22"/>
          <w:lang w:eastAsia="en-US" w:bidi="hi-IN"/>
        </w:rPr>
      </w:pPr>
      <w:r w:rsidRPr="00BD32D1">
        <w:rPr>
          <w:rFonts w:ascii="Times New Roman" w:eastAsia="Calibri" w:hAnsi="Times New Roman" w:cs="Times New Roman"/>
          <w:bCs/>
          <w:kern w:val="1"/>
          <w:sz w:val="22"/>
          <w:szCs w:val="22"/>
          <w:lang w:eastAsia="en-US" w:bidi="hi-IN"/>
        </w:rPr>
        <w:t xml:space="preserve">essere in possesso </w:t>
      </w:r>
      <w:r w:rsidR="00A12456">
        <w:rPr>
          <w:rFonts w:ascii="Times New Roman" w:eastAsia="Calibri" w:hAnsi="Times New Roman" w:cs="Times New Roman"/>
          <w:bCs/>
          <w:kern w:val="1"/>
          <w:sz w:val="22"/>
          <w:szCs w:val="22"/>
          <w:lang w:eastAsia="en-US" w:bidi="hi-IN"/>
        </w:rPr>
        <w:t>di</w:t>
      </w:r>
      <w:r w:rsidRPr="00BD32D1">
        <w:rPr>
          <w:rFonts w:ascii="Times New Roman" w:eastAsia="Calibri" w:hAnsi="Times New Roman" w:cs="Times New Roman"/>
          <w:bCs/>
          <w:kern w:val="1"/>
          <w:sz w:val="22"/>
          <w:szCs w:val="22"/>
          <w:lang w:eastAsia="en-US" w:bidi="hi-IN"/>
        </w:rPr>
        <w:t xml:space="preserve"> certificazione C1 nella lingua </w:t>
      </w:r>
      <w:r w:rsidR="00C4392A">
        <w:rPr>
          <w:rFonts w:ascii="Times New Roman" w:eastAsia="Calibri" w:hAnsi="Times New Roman" w:cs="Times New Roman"/>
          <w:bCs/>
          <w:kern w:val="1"/>
          <w:sz w:val="22"/>
          <w:szCs w:val="22"/>
          <w:lang w:eastAsia="en-US" w:bidi="hi-IN"/>
        </w:rPr>
        <w:t>inglese</w:t>
      </w:r>
    </w:p>
    <w:p w14:paraId="23CB9195" w14:textId="69C6B898" w:rsidR="00BD32D1" w:rsidRPr="00BD32D1" w:rsidRDefault="00BD32D1" w:rsidP="00BD32D1">
      <w:pPr>
        <w:pStyle w:val="Paragrafoelenco"/>
        <w:numPr>
          <w:ilvl w:val="0"/>
          <w:numId w:val="50"/>
        </w:numPr>
        <w:jc w:val="both"/>
        <w:rPr>
          <w:rFonts w:eastAsia="Calibri"/>
          <w:bCs/>
          <w:sz w:val="22"/>
          <w:szCs w:val="22"/>
          <w:lang w:eastAsia="en-US"/>
        </w:rPr>
      </w:pPr>
      <w:bookmarkStart w:id="13" w:name="_Hlk168257219"/>
      <w:r w:rsidRPr="00BD32D1">
        <w:rPr>
          <w:rFonts w:eastAsia="Calibri"/>
          <w:bCs/>
          <w:sz w:val="22"/>
          <w:szCs w:val="22"/>
          <w:lang w:eastAsia="en-US"/>
        </w:rPr>
        <w:t>essere in possesso di competenze certificate nelle metodologie CLIL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</w:p>
    <w:bookmarkEnd w:id="8"/>
    <w:bookmarkEnd w:id="13"/>
    <w:p w14:paraId="49D49A3C" w14:textId="4679D36C" w:rsidR="00B5601D" w:rsidRPr="00B5601D" w:rsidRDefault="00862B28" w:rsidP="004C0287">
      <w:pPr>
        <w:ind w:left="1418" w:hanging="567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xi.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personale interno all’Istituto Comprensivo A. Gramsci di Aprilia per l’intera durata dell’incarico</w:t>
      </w:r>
      <w:r w:rsid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(</w:t>
      </w:r>
      <w:r w:rsidR="001244CC" w:rsidRPr="001244CC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(a.s. 2023/24 e 2024/25).</w:t>
      </w:r>
    </w:p>
    <w:p w14:paraId="7C2DC24A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EF4856A" w14:textId="6C1979DB" w:rsidR="00260915" w:rsidRDefault="00260915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Relativamente al punto x per il ruolo di esperto </w:t>
      </w:r>
      <w:r w:rsidRPr="00CE0302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dichiara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di:</w:t>
      </w:r>
    </w:p>
    <w:p w14:paraId="2AE23638" w14:textId="282A902C" w:rsidR="00260915" w:rsidRDefault="00260915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□ essere docente madrelingua in lingua_____________________________</w:t>
      </w:r>
    </w:p>
    <w:p w14:paraId="4E65606E" w14:textId="21B3CCE7" w:rsidR="00260915" w:rsidRDefault="00260915" w:rsidP="00260915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260915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ave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ndo</w:t>
      </w:r>
      <w:r w:rsidRPr="00260915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seguito il corso di studi e conseguito i relativi titoli (dalla istruzione primaria alla laurea) nel Paese straniero la cui lingua è oggetto del percorso formativo; oppure ave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ndo </w:t>
      </w:r>
      <w:r w:rsidRPr="00260915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seguito il corso di studi e conseguito i relativi titoli (dalla istruzione primaria al diploma) nel Paese straniero la cui lingua è oggetto del percorso formativo e di essere in possesso di laurea anche conseguita in un Paese diverso da quello in cui è stato conseguito il diploma</w:t>
      </w:r>
      <w:r w:rsidR="00DF6E0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.</w:t>
      </w:r>
    </w:p>
    <w:p w14:paraId="425AE0C5" w14:textId="77777777" w:rsidR="00260915" w:rsidRDefault="00260915" w:rsidP="00260915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133B1721" w14:textId="46FB4EE7" w:rsidR="00260915" w:rsidRDefault="00260915" w:rsidP="00260915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lastRenderedPageBreak/>
        <w:t>□ essere in possesso di Laurea Magistrale in lingue con tesi sostenuta nella lingua ________________________</w:t>
      </w:r>
      <w:r w:rsidR="00DF6E09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</w:t>
      </w:r>
    </w:p>
    <w:p w14:paraId="0AD0D17C" w14:textId="77777777" w:rsidR="00260915" w:rsidRDefault="00260915" w:rsidP="00260915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F97BC90" w14:textId="05A7F22A" w:rsidR="00260915" w:rsidRDefault="00260915" w:rsidP="00260915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□ essere in possesso di certificazione C1________________________ nella lingua ___________________________ rilasciata da _____________</w:t>
      </w:r>
    </w:p>
    <w:p w14:paraId="2EDA5533" w14:textId="77777777" w:rsidR="00BD32D1" w:rsidRDefault="00BD32D1" w:rsidP="00260915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1EFC500" w14:textId="6A2EF551" w:rsidR="00BD32D1" w:rsidRDefault="00BD32D1" w:rsidP="00260915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□ essere in possesso delle seguente certificazione nella metodologia CLIL______________________________conseguita in data_____________________________________presso</w:t>
      </w:r>
    </w:p>
    <w:p w14:paraId="7E24C09D" w14:textId="0FB05FA4" w:rsidR="00BD32D1" w:rsidRDefault="00BD32D1" w:rsidP="00260915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______________________________________________________</w:t>
      </w:r>
    </w:p>
    <w:p w14:paraId="533913B3" w14:textId="77777777" w:rsidR="00260915" w:rsidRDefault="00260915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E028058" w14:textId="75AEEFF9" w:rsidR="00AF26C7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Si allega alla presente</w:t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:</w:t>
      </w:r>
    </w:p>
    <w:p w14:paraId="1300712A" w14:textId="3586C8ED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All. B Scheda di autovalutazione datata e firmata</w:t>
      </w:r>
    </w:p>
    <w:p w14:paraId="2363F959" w14:textId="6F6D637E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All. C Dichiarazione inesistenza cause di incompatibilità e conflitto di interesse datata e firmata</w:t>
      </w:r>
    </w:p>
    <w:p w14:paraId="6F44FF2C" w14:textId="50211B0A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urriculum </w:t>
      </w:r>
      <w:r w:rsidR="00B24DA8">
        <w:rPr>
          <w:rFonts w:eastAsia="Calibri"/>
          <w:bCs/>
          <w:sz w:val="22"/>
          <w:szCs w:val="22"/>
          <w:lang w:eastAsia="en-US"/>
        </w:rPr>
        <w:t>V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itae </w:t>
      </w:r>
      <w:r w:rsidRPr="00B24DA8">
        <w:rPr>
          <w:rFonts w:eastAsia="Calibri"/>
          <w:bCs/>
          <w:sz w:val="22"/>
          <w:szCs w:val="22"/>
          <w:u w:val="single"/>
          <w:lang w:eastAsia="en-US"/>
        </w:rPr>
        <w:t>in formato Europeo</w:t>
      </w:r>
      <w:r w:rsidRPr="00AF26C7">
        <w:rPr>
          <w:rFonts w:eastAsia="Calibri"/>
          <w:bCs/>
          <w:sz w:val="22"/>
          <w:szCs w:val="22"/>
          <w:lang w:eastAsia="en-US"/>
        </w:rPr>
        <w:t xml:space="preserve"> con autodichiarazione di veridicità dei dati e delle informazioni contenute, ai sensi degli artt. 46 e 47 del D.P.R. 445/2000 datato e firmato</w:t>
      </w:r>
    </w:p>
    <w:p w14:paraId="6D3F28B0" w14:textId="0D6B18D1" w:rsidR="00AF26C7" w:rsidRPr="00AF26C7" w:rsidRDefault="00AF26C7" w:rsidP="00B24DA8">
      <w:pPr>
        <w:pStyle w:val="Paragrafoelenco"/>
        <w:numPr>
          <w:ilvl w:val="0"/>
          <w:numId w:val="46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Copia di documento di identità</w:t>
      </w:r>
      <w:r>
        <w:rPr>
          <w:rFonts w:eastAsia="Calibri"/>
          <w:bCs/>
          <w:sz w:val="22"/>
          <w:szCs w:val="22"/>
          <w:lang w:eastAsia="en-US"/>
        </w:rPr>
        <w:t xml:space="preserve"> in corso di validità</w:t>
      </w:r>
    </w:p>
    <w:p w14:paraId="03167C4F" w14:textId="6C6A90A4" w:rsidR="00AF26C7" w:rsidRDefault="00DF6E09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</w:p>
    <w:p w14:paraId="1D2D2C3F" w14:textId="77777777" w:rsidR="00CE0302" w:rsidRDefault="00CE0302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265B677" w14:textId="77777777" w:rsidR="00CE0302" w:rsidRDefault="00CE0302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2047100"/>
      <w:docPartObj>
        <w:docPartGallery w:val="Page Numbers (Bottom of Page)"/>
        <w:docPartUnique/>
      </w:docPartObj>
    </w:sdtPr>
    <w:sdtEndPr/>
    <w:sdtContent>
      <w:p w14:paraId="66C0562B" w14:textId="6C2DF56C" w:rsidR="0053617F" w:rsidRDefault="0053617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EEFB1" w14:textId="735C3E04" w:rsidR="00F65F91" w:rsidRDefault="005C1954" w:rsidP="00B823C5">
    <w:pPr>
      <w:pStyle w:val="Intestazione"/>
    </w:pPr>
    <w:r w:rsidRPr="00B5601D">
      <w:rPr>
        <w:rFonts w:ascii="Times New Roman" w:hAnsi="Times New Roman" w:cs="Times New Roman"/>
        <w:b/>
        <w:bCs/>
      </w:rPr>
      <w:t>Allegato A</w:t>
    </w:r>
    <w:r w:rsidRPr="005C1954">
      <w:rPr>
        <w:rFonts w:ascii="Times New Roman" w:hAnsi="Times New Roman" w:cs="Times New Roman"/>
      </w:rPr>
      <w:t xml:space="preserve"> – </w:t>
    </w:r>
    <w:bookmarkStart w:id="14" w:name="_Hlk168258254"/>
    <w:r w:rsidR="00BD32D1" w:rsidRPr="00BD32D1">
      <w:rPr>
        <w:rFonts w:ascii="Times New Roman" w:hAnsi="Times New Roman" w:cs="Times New Roman"/>
      </w:rPr>
      <w:t>Avviso rivolto al personale interno di selezione di docenti esperti Linea di Intervento B – Realizzazione di percorsi formativi annuali di lingua e di metodologia per docenti DM 65/2023</w:t>
    </w:r>
    <w:bookmarkEnd w:id="14"/>
    <w:r w:rsidR="00702CB4">
      <w:tab/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01787A4E"/>
    <w:multiLevelType w:val="hybridMultilevel"/>
    <w:tmpl w:val="D5D85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47031FB"/>
    <w:multiLevelType w:val="hybridMultilevel"/>
    <w:tmpl w:val="7A1CFA1E"/>
    <w:lvl w:ilvl="0" w:tplc="921E0F34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520264E"/>
    <w:multiLevelType w:val="hybridMultilevel"/>
    <w:tmpl w:val="CA08400C"/>
    <w:lvl w:ilvl="0" w:tplc="440E42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E6F25C8"/>
    <w:multiLevelType w:val="multilevel"/>
    <w:tmpl w:val="1E449630"/>
    <w:lvl w:ilvl="0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0920D6A"/>
    <w:multiLevelType w:val="hybridMultilevel"/>
    <w:tmpl w:val="BD6A320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37C5121"/>
    <w:multiLevelType w:val="hybridMultilevel"/>
    <w:tmpl w:val="5C2ED29E"/>
    <w:lvl w:ilvl="0" w:tplc="0410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22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4" w15:restartNumberingAfterBreak="0">
    <w:nsid w:val="41D12924"/>
    <w:multiLevelType w:val="hybridMultilevel"/>
    <w:tmpl w:val="E53263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70032"/>
    <w:multiLevelType w:val="hybridMultilevel"/>
    <w:tmpl w:val="F3A0F6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835BB"/>
    <w:multiLevelType w:val="hybridMultilevel"/>
    <w:tmpl w:val="20FE138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8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9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4D58783D"/>
    <w:multiLevelType w:val="multilevel"/>
    <w:tmpl w:val="037E3F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BE93F50"/>
    <w:multiLevelType w:val="hybridMultilevel"/>
    <w:tmpl w:val="7EC4A2F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06614"/>
    <w:multiLevelType w:val="multilevel"/>
    <w:tmpl w:val="DD8E49BE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6DC15A1E"/>
    <w:multiLevelType w:val="hybridMultilevel"/>
    <w:tmpl w:val="3DF07516"/>
    <w:lvl w:ilvl="0" w:tplc="2DFC7AE0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  <w:bCs w:val="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2498" w:hanging="360"/>
      </w:pPr>
    </w:lvl>
    <w:lvl w:ilvl="2" w:tplc="0410001B" w:tentative="1">
      <w:start w:val="1"/>
      <w:numFmt w:val="lowerRoman"/>
      <w:lvlText w:val="%3."/>
      <w:lvlJc w:val="right"/>
      <w:pPr>
        <w:ind w:left="3218" w:hanging="180"/>
      </w:pPr>
    </w:lvl>
    <w:lvl w:ilvl="3" w:tplc="0410000F" w:tentative="1">
      <w:start w:val="1"/>
      <w:numFmt w:val="decimal"/>
      <w:lvlText w:val="%4."/>
      <w:lvlJc w:val="left"/>
      <w:pPr>
        <w:ind w:left="3938" w:hanging="360"/>
      </w:pPr>
    </w:lvl>
    <w:lvl w:ilvl="4" w:tplc="04100019" w:tentative="1">
      <w:start w:val="1"/>
      <w:numFmt w:val="lowerLetter"/>
      <w:lvlText w:val="%5."/>
      <w:lvlJc w:val="left"/>
      <w:pPr>
        <w:ind w:left="4658" w:hanging="360"/>
      </w:pPr>
    </w:lvl>
    <w:lvl w:ilvl="5" w:tplc="0410001B" w:tentative="1">
      <w:start w:val="1"/>
      <w:numFmt w:val="lowerRoman"/>
      <w:lvlText w:val="%6."/>
      <w:lvlJc w:val="right"/>
      <w:pPr>
        <w:ind w:left="5378" w:hanging="180"/>
      </w:pPr>
    </w:lvl>
    <w:lvl w:ilvl="6" w:tplc="0410000F" w:tentative="1">
      <w:start w:val="1"/>
      <w:numFmt w:val="decimal"/>
      <w:lvlText w:val="%7."/>
      <w:lvlJc w:val="left"/>
      <w:pPr>
        <w:ind w:left="6098" w:hanging="360"/>
      </w:pPr>
    </w:lvl>
    <w:lvl w:ilvl="7" w:tplc="04100019" w:tentative="1">
      <w:start w:val="1"/>
      <w:numFmt w:val="lowerLetter"/>
      <w:lvlText w:val="%8."/>
      <w:lvlJc w:val="left"/>
      <w:pPr>
        <w:ind w:left="6818" w:hanging="360"/>
      </w:pPr>
    </w:lvl>
    <w:lvl w:ilvl="8" w:tplc="0410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2" w15:restartNumberingAfterBreak="0">
    <w:nsid w:val="6E7C6A51"/>
    <w:multiLevelType w:val="singleLevel"/>
    <w:tmpl w:val="C6261BB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3" w15:restartNumberingAfterBreak="0">
    <w:nsid w:val="6F722792"/>
    <w:multiLevelType w:val="hybridMultilevel"/>
    <w:tmpl w:val="C8725F46"/>
    <w:lvl w:ilvl="0" w:tplc="921E0F34">
      <w:start w:val="2"/>
      <w:numFmt w:val="bullet"/>
      <w:lvlText w:val="-"/>
      <w:lvlJc w:val="left"/>
      <w:pPr>
        <w:ind w:left="724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4" w15:restartNumberingAfterBreak="0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4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4" w:hanging="360"/>
      </w:pPr>
    </w:lvl>
    <w:lvl w:ilvl="2" w:tplc="FFFFFFFF" w:tentative="1">
      <w:start w:val="1"/>
      <w:numFmt w:val="lowerRoman"/>
      <w:lvlText w:val="%3."/>
      <w:lvlJc w:val="right"/>
      <w:pPr>
        <w:ind w:left="2164" w:hanging="180"/>
      </w:pPr>
    </w:lvl>
    <w:lvl w:ilvl="3" w:tplc="FFFFFFFF" w:tentative="1">
      <w:start w:val="1"/>
      <w:numFmt w:val="decimal"/>
      <w:lvlText w:val="%4."/>
      <w:lvlJc w:val="left"/>
      <w:pPr>
        <w:ind w:left="2884" w:hanging="360"/>
      </w:pPr>
    </w:lvl>
    <w:lvl w:ilvl="4" w:tplc="FFFFFFFF" w:tentative="1">
      <w:start w:val="1"/>
      <w:numFmt w:val="lowerLetter"/>
      <w:lvlText w:val="%5."/>
      <w:lvlJc w:val="left"/>
      <w:pPr>
        <w:ind w:left="3604" w:hanging="360"/>
      </w:pPr>
    </w:lvl>
    <w:lvl w:ilvl="5" w:tplc="FFFFFFFF" w:tentative="1">
      <w:start w:val="1"/>
      <w:numFmt w:val="lowerRoman"/>
      <w:lvlText w:val="%6."/>
      <w:lvlJc w:val="right"/>
      <w:pPr>
        <w:ind w:left="4324" w:hanging="180"/>
      </w:pPr>
    </w:lvl>
    <w:lvl w:ilvl="6" w:tplc="FFFFFFFF" w:tentative="1">
      <w:start w:val="1"/>
      <w:numFmt w:val="decimal"/>
      <w:lvlText w:val="%7."/>
      <w:lvlJc w:val="left"/>
      <w:pPr>
        <w:ind w:left="5044" w:hanging="360"/>
      </w:pPr>
    </w:lvl>
    <w:lvl w:ilvl="7" w:tplc="FFFFFFFF" w:tentative="1">
      <w:start w:val="1"/>
      <w:numFmt w:val="lowerLetter"/>
      <w:lvlText w:val="%8."/>
      <w:lvlJc w:val="left"/>
      <w:pPr>
        <w:ind w:left="5764" w:hanging="360"/>
      </w:pPr>
    </w:lvl>
    <w:lvl w:ilvl="8" w:tplc="FFFFFFFF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46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9336984"/>
    <w:multiLevelType w:val="hybridMultilevel"/>
    <w:tmpl w:val="50F8B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B1E08"/>
    <w:multiLevelType w:val="hybridMultilevel"/>
    <w:tmpl w:val="BB066A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52167">
    <w:abstractNumId w:val="42"/>
  </w:num>
  <w:num w:numId="2" w16cid:durableId="1113086742">
    <w:abstractNumId w:val="0"/>
  </w:num>
  <w:num w:numId="3" w16cid:durableId="732503122">
    <w:abstractNumId w:val="1"/>
  </w:num>
  <w:num w:numId="4" w16cid:durableId="931426149">
    <w:abstractNumId w:val="2"/>
  </w:num>
  <w:num w:numId="5" w16cid:durableId="521864540">
    <w:abstractNumId w:val="3"/>
  </w:num>
  <w:num w:numId="6" w16cid:durableId="1671642018">
    <w:abstractNumId w:val="4"/>
  </w:num>
  <w:num w:numId="7" w16cid:durableId="1875800674">
    <w:abstractNumId w:val="10"/>
  </w:num>
  <w:num w:numId="8" w16cid:durableId="42023418">
    <w:abstractNumId w:val="24"/>
  </w:num>
  <w:num w:numId="9" w16cid:durableId="493305024">
    <w:abstractNumId w:val="30"/>
  </w:num>
  <w:num w:numId="10" w16cid:durableId="659042099">
    <w:abstractNumId w:val="27"/>
  </w:num>
  <w:num w:numId="11" w16cid:durableId="1391463760">
    <w:abstractNumId w:val="48"/>
  </w:num>
  <w:num w:numId="12" w16cid:durableId="10880917">
    <w:abstractNumId w:val="34"/>
  </w:num>
  <w:num w:numId="13" w16cid:durableId="20204007">
    <w:abstractNumId w:val="13"/>
  </w:num>
  <w:num w:numId="14" w16cid:durableId="1888108110">
    <w:abstractNumId w:val="35"/>
  </w:num>
  <w:num w:numId="15" w16cid:durableId="36009441">
    <w:abstractNumId w:val="45"/>
  </w:num>
  <w:num w:numId="16" w16cid:durableId="1577667965">
    <w:abstractNumId w:val="29"/>
  </w:num>
  <w:num w:numId="17" w16cid:durableId="468085881">
    <w:abstractNumId w:val="9"/>
  </w:num>
  <w:num w:numId="18" w16cid:durableId="1376463349">
    <w:abstractNumId w:val="43"/>
  </w:num>
  <w:num w:numId="19" w16cid:durableId="1656184140">
    <w:abstractNumId w:val="23"/>
  </w:num>
  <w:num w:numId="20" w16cid:durableId="25981968">
    <w:abstractNumId w:val="33"/>
  </w:num>
  <w:num w:numId="21" w16cid:durableId="1526676878">
    <w:abstractNumId w:val="44"/>
  </w:num>
  <w:num w:numId="22" w16cid:durableId="1055130125">
    <w:abstractNumId w:val="28"/>
  </w:num>
  <w:num w:numId="23" w16cid:durableId="1214466119">
    <w:abstractNumId w:val="47"/>
  </w:num>
  <w:num w:numId="24" w16cid:durableId="144400023">
    <w:abstractNumId w:val="19"/>
  </w:num>
  <w:num w:numId="25" w16cid:durableId="196705300">
    <w:abstractNumId w:val="46"/>
  </w:num>
  <w:num w:numId="26" w16cid:durableId="1605770720">
    <w:abstractNumId w:val="12"/>
  </w:num>
  <w:num w:numId="27" w16cid:durableId="1679887485">
    <w:abstractNumId w:val="38"/>
  </w:num>
  <w:num w:numId="28" w16cid:durableId="1511332933">
    <w:abstractNumId w:val="7"/>
  </w:num>
  <w:num w:numId="29" w16cid:durableId="1210653127">
    <w:abstractNumId w:val="6"/>
  </w:num>
  <w:num w:numId="30" w16cid:durableId="269895976">
    <w:abstractNumId w:val="36"/>
  </w:num>
  <w:num w:numId="31" w16cid:durableId="1395548787">
    <w:abstractNumId w:val="16"/>
  </w:num>
  <w:num w:numId="32" w16cid:durableId="244534826">
    <w:abstractNumId w:val="31"/>
  </w:num>
  <w:num w:numId="33" w16cid:durableId="1852645679">
    <w:abstractNumId w:val="22"/>
  </w:num>
  <w:num w:numId="34" w16cid:durableId="804470411">
    <w:abstractNumId w:val="18"/>
  </w:num>
  <w:num w:numId="35" w16cid:durableId="436561697">
    <w:abstractNumId w:val="14"/>
  </w:num>
  <w:num w:numId="36" w16cid:durableId="550503628">
    <w:abstractNumId w:val="32"/>
  </w:num>
  <w:num w:numId="37" w16cid:durableId="759525038">
    <w:abstractNumId w:val="15"/>
  </w:num>
  <w:num w:numId="38" w16cid:durableId="1365985858">
    <w:abstractNumId w:val="40"/>
  </w:num>
  <w:num w:numId="39" w16cid:durableId="1359549021">
    <w:abstractNumId w:val="20"/>
  </w:num>
  <w:num w:numId="40" w16cid:durableId="1821536345">
    <w:abstractNumId w:val="17"/>
  </w:num>
  <w:num w:numId="41" w16cid:durableId="1428699365">
    <w:abstractNumId w:val="8"/>
  </w:num>
  <w:num w:numId="42" w16cid:durableId="857308685">
    <w:abstractNumId w:val="25"/>
  </w:num>
  <w:num w:numId="43" w16cid:durableId="1418483126">
    <w:abstractNumId w:val="5"/>
  </w:num>
  <w:num w:numId="44" w16cid:durableId="1408922337">
    <w:abstractNumId w:val="37"/>
  </w:num>
  <w:num w:numId="45" w16cid:durableId="1931888050">
    <w:abstractNumId w:val="11"/>
  </w:num>
  <w:num w:numId="46" w16cid:durableId="618606163">
    <w:abstractNumId w:val="39"/>
  </w:num>
  <w:num w:numId="47" w16cid:durableId="58484664">
    <w:abstractNumId w:val="26"/>
  </w:num>
  <w:num w:numId="48" w16cid:durableId="7876123">
    <w:abstractNumId w:val="49"/>
  </w:num>
  <w:num w:numId="49" w16cid:durableId="1035959178">
    <w:abstractNumId w:val="21"/>
  </w:num>
  <w:num w:numId="50" w16cid:durableId="118020173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26EB9"/>
    <w:rsid w:val="00036627"/>
    <w:rsid w:val="000529D2"/>
    <w:rsid w:val="00071DA2"/>
    <w:rsid w:val="0007338C"/>
    <w:rsid w:val="00075516"/>
    <w:rsid w:val="00084C2F"/>
    <w:rsid w:val="00090087"/>
    <w:rsid w:val="00095133"/>
    <w:rsid w:val="000B0221"/>
    <w:rsid w:val="000C56EF"/>
    <w:rsid w:val="000E1E00"/>
    <w:rsid w:val="0010544B"/>
    <w:rsid w:val="00113B0F"/>
    <w:rsid w:val="00121974"/>
    <w:rsid w:val="001244CC"/>
    <w:rsid w:val="001300BD"/>
    <w:rsid w:val="001325B8"/>
    <w:rsid w:val="00146B0E"/>
    <w:rsid w:val="00147750"/>
    <w:rsid w:val="0017303D"/>
    <w:rsid w:val="001949F3"/>
    <w:rsid w:val="001A36E1"/>
    <w:rsid w:val="001C33A6"/>
    <w:rsid w:val="001D0D9D"/>
    <w:rsid w:val="001D77AA"/>
    <w:rsid w:val="001E6246"/>
    <w:rsid w:val="002032D4"/>
    <w:rsid w:val="00217190"/>
    <w:rsid w:val="00230634"/>
    <w:rsid w:val="002402FF"/>
    <w:rsid w:val="00245F7C"/>
    <w:rsid w:val="00247644"/>
    <w:rsid w:val="00251294"/>
    <w:rsid w:val="002554BE"/>
    <w:rsid w:val="00260915"/>
    <w:rsid w:val="00261E85"/>
    <w:rsid w:val="00262D1D"/>
    <w:rsid w:val="00274603"/>
    <w:rsid w:val="00294680"/>
    <w:rsid w:val="00297ABB"/>
    <w:rsid w:val="002B43ED"/>
    <w:rsid w:val="002B52B9"/>
    <w:rsid w:val="002C7AE9"/>
    <w:rsid w:val="002D3950"/>
    <w:rsid w:val="002F23C8"/>
    <w:rsid w:val="002F5387"/>
    <w:rsid w:val="00321AEF"/>
    <w:rsid w:val="00323532"/>
    <w:rsid w:val="00325633"/>
    <w:rsid w:val="00332970"/>
    <w:rsid w:val="00360BA8"/>
    <w:rsid w:val="003750D0"/>
    <w:rsid w:val="00382A59"/>
    <w:rsid w:val="003B1106"/>
    <w:rsid w:val="003D6343"/>
    <w:rsid w:val="003E231D"/>
    <w:rsid w:val="003E3ECB"/>
    <w:rsid w:val="003F06A9"/>
    <w:rsid w:val="00404393"/>
    <w:rsid w:val="00407FBD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71ABB"/>
    <w:rsid w:val="00485B8D"/>
    <w:rsid w:val="00496A04"/>
    <w:rsid w:val="004A0E68"/>
    <w:rsid w:val="004A22F2"/>
    <w:rsid w:val="004B226F"/>
    <w:rsid w:val="004C0287"/>
    <w:rsid w:val="004C6BE9"/>
    <w:rsid w:val="004E5AD5"/>
    <w:rsid w:val="004F551A"/>
    <w:rsid w:val="0050587E"/>
    <w:rsid w:val="0053617F"/>
    <w:rsid w:val="00543856"/>
    <w:rsid w:val="00566520"/>
    <w:rsid w:val="0058037A"/>
    <w:rsid w:val="005A2A1F"/>
    <w:rsid w:val="005A3759"/>
    <w:rsid w:val="005A7D27"/>
    <w:rsid w:val="005C1954"/>
    <w:rsid w:val="005D2C0E"/>
    <w:rsid w:val="005D5309"/>
    <w:rsid w:val="005F0607"/>
    <w:rsid w:val="005F18CE"/>
    <w:rsid w:val="005F4352"/>
    <w:rsid w:val="005F484A"/>
    <w:rsid w:val="006048E1"/>
    <w:rsid w:val="006404AF"/>
    <w:rsid w:val="00650D2A"/>
    <w:rsid w:val="0065364E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37CE5"/>
    <w:rsid w:val="007415B6"/>
    <w:rsid w:val="00743BDA"/>
    <w:rsid w:val="007511B0"/>
    <w:rsid w:val="007513CB"/>
    <w:rsid w:val="00757B2B"/>
    <w:rsid w:val="00765CB3"/>
    <w:rsid w:val="007A0415"/>
    <w:rsid w:val="007A0D88"/>
    <w:rsid w:val="007B7751"/>
    <w:rsid w:val="007C1D19"/>
    <w:rsid w:val="007C505C"/>
    <w:rsid w:val="00800E7E"/>
    <w:rsid w:val="00822C25"/>
    <w:rsid w:val="00861877"/>
    <w:rsid w:val="00862B28"/>
    <w:rsid w:val="008965D2"/>
    <w:rsid w:val="008B4758"/>
    <w:rsid w:val="008B6CDB"/>
    <w:rsid w:val="008C7818"/>
    <w:rsid w:val="008D1F88"/>
    <w:rsid w:val="008E1CD9"/>
    <w:rsid w:val="009266D5"/>
    <w:rsid w:val="009361C3"/>
    <w:rsid w:val="00950CA3"/>
    <w:rsid w:val="00977204"/>
    <w:rsid w:val="009A7CD2"/>
    <w:rsid w:val="009B0522"/>
    <w:rsid w:val="009B3A80"/>
    <w:rsid w:val="009B734D"/>
    <w:rsid w:val="009C1FD4"/>
    <w:rsid w:val="009D5091"/>
    <w:rsid w:val="009E4ED7"/>
    <w:rsid w:val="009E719B"/>
    <w:rsid w:val="00A12456"/>
    <w:rsid w:val="00A236D3"/>
    <w:rsid w:val="00A33129"/>
    <w:rsid w:val="00A5099B"/>
    <w:rsid w:val="00A62D36"/>
    <w:rsid w:val="00A72C56"/>
    <w:rsid w:val="00A76048"/>
    <w:rsid w:val="00A800BC"/>
    <w:rsid w:val="00AA50B4"/>
    <w:rsid w:val="00AA6F84"/>
    <w:rsid w:val="00AB6627"/>
    <w:rsid w:val="00AD5850"/>
    <w:rsid w:val="00AE0660"/>
    <w:rsid w:val="00AE57CC"/>
    <w:rsid w:val="00AF26C7"/>
    <w:rsid w:val="00B11495"/>
    <w:rsid w:val="00B13E95"/>
    <w:rsid w:val="00B24DA8"/>
    <w:rsid w:val="00B5601D"/>
    <w:rsid w:val="00B823C5"/>
    <w:rsid w:val="00BB2560"/>
    <w:rsid w:val="00BB527B"/>
    <w:rsid w:val="00BD32D1"/>
    <w:rsid w:val="00BE015C"/>
    <w:rsid w:val="00BF21C2"/>
    <w:rsid w:val="00C00E44"/>
    <w:rsid w:val="00C027B0"/>
    <w:rsid w:val="00C05078"/>
    <w:rsid w:val="00C123A8"/>
    <w:rsid w:val="00C225A7"/>
    <w:rsid w:val="00C426C5"/>
    <w:rsid w:val="00C4392A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0302"/>
    <w:rsid w:val="00CE7CD8"/>
    <w:rsid w:val="00CF6398"/>
    <w:rsid w:val="00D00105"/>
    <w:rsid w:val="00D210C5"/>
    <w:rsid w:val="00D21869"/>
    <w:rsid w:val="00D32119"/>
    <w:rsid w:val="00D560C6"/>
    <w:rsid w:val="00D57883"/>
    <w:rsid w:val="00D930E1"/>
    <w:rsid w:val="00D95F1C"/>
    <w:rsid w:val="00DB4E57"/>
    <w:rsid w:val="00DC7D46"/>
    <w:rsid w:val="00DD342C"/>
    <w:rsid w:val="00DD34AD"/>
    <w:rsid w:val="00DE230E"/>
    <w:rsid w:val="00DE6D65"/>
    <w:rsid w:val="00DE77AB"/>
    <w:rsid w:val="00DF6E09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F1420"/>
    <w:rsid w:val="00F14CDB"/>
    <w:rsid w:val="00F21A3E"/>
    <w:rsid w:val="00F36D9A"/>
    <w:rsid w:val="00F47993"/>
    <w:rsid w:val="00F65F91"/>
    <w:rsid w:val="00F9202A"/>
    <w:rsid w:val="00F93079"/>
    <w:rsid w:val="00FA3402"/>
    <w:rsid w:val="00FA3D2E"/>
    <w:rsid w:val="00FA56CE"/>
    <w:rsid w:val="00FB4DBB"/>
    <w:rsid w:val="00FB61D9"/>
    <w:rsid w:val="00FE1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32D1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9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1004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Floriana Vinci</cp:lastModifiedBy>
  <cp:revision>83</cp:revision>
  <cp:lastPrinted>2023-05-14T16:55:00Z</cp:lastPrinted>
  <dcterms:created xsi:type="dcterms:W3CDTF">2022-12-23T12:05:00Z</dcterms:created>
  <dcterms:modified xsi:type="dcterms:W3CDTF">2024-06-07T11:17:00Z</dcterms:modified>
</cp:coreProperties>
</file>